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5BE" w:rsidRDefault="002E75BE" w:rsidP="002E75BE">
      <w:pPr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VZOREC  ZAHTEVKA ZA SOFINANCIRANJE</w:t>
      </w:r>
    </w:p>
    <w:p w:rsidR="002E75BE" w:rsidRDefault="002E75BE" w:rsidP="002E75BE">
      <w:pPr>
        <w:jc w:val="right"/>
        <w:rPr>
          <w:rFonts w:ascii="Arial" w:hAnsi="Arial" w:cs="Arial"/>
          <w:b/>
          <w:sz w:val="22"/>
          <w:szCs w:val="22"/>
        </w:rPr>
      </w:pPr>
    </w:p>
    <w:p w:rsidR="002E75BE" w:rsidRDefault="002E75BE" w:rsidP="002E75BE">
      <w:pPr>
        <w:pStyle w:val="Glava"/>
        <w:tabs>
          <w:tab w:val="left" w:pos="708"/>
        </w:tabs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Zahtevek za izplačilo občinskih sredstev s prilogami mora biti dostavljen na Občino Kobarid do 15. 11. 202</w:t>
      </w:r>
      <w:r w:rsidR="0067756B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>.</w:t>
      </w:r>
    </w:p>
    <w:p w:rsidR="002E75BE" w:rsidRDefault="002E75BE" w:rsidP="002E75BE">
      <w:pPr>
        <w:pStyle w:val="Glava"/>
        <w:tabs>
          <w:tab w:val="left" w:pos="708"/>
        </w:tabs>
        <w:jc w:val="both"/>
        <w:rPr>
          <w:rFonts w:ascii="Arial" w:hAnsi="Arial" w:cs="Arial"/>
          <w:b/>
          <w:sz w:val="22"/>
          <w:szCs w:val="22"/>
        </w:rPr>
      </w:pPr>
    </w:p>
    <w:p w:rsidR="002E75BE" w:rsidRDefault="002E75BE" w:rsidP="002E75B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E5DFEC"/>
        <w:jc w:val="center"/>
        <w:rPr>
          <w:rFonts w:ascii="Arial" w:hAnsi="Arial" w:cs="Arial"/>
          <w:b/>
          <w:sz w:val="22"/>
          <w:szCs w:val="22"/>
        </w:rPr>
      </w:pPr>
    </w:p>
    <w:p w:rsidR="002E75BE" w:rsidRDefault="002E75BE" w:rsidP="002E75B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E5DFEC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ZAHTEVEK ZA IZPLAČILO SREDSTEV </w:t>
      </w:r>
    </w:p>
    <w:p w:rsidR="002E75BE" w:rsidRDefault="002E75BE" w:rsidP="002E75B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E5DFEC"/>
        <w:jc w:val="center"/>
        <w:rPr>
          <w:rFonts w:ascii="Arial" w:hAnsi="Arial" w:cs="Arial"/>
          <w:b/>
          <w:sz w:val="22"/>
          <w:szCs w:val="22"/>
        </w:rPr>
      </w:pPr>
    </w:p>
    <w:p w:rsidR="002E75BE" w:rsidRDefault="002E75BE" w:rsidP="002E75BE">
      <w:pPr>
        <w:rPr>
          <w:rFonts w:ascii="Arial" w:hAnsi="Arial" w:cs="Arial"/>
          <w:b/>
          <w:sz w:val="22"/>
          <w:szCs w:val="22"/>
        </w:rPr>
      </w:pPr>
    </w:p>
    <w:p w:rsidR="002E75BE" w:rsidRDefault="002E75BE" w:rsidP="002E75BE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Ime in priimek/naziv vlagatelja: _________________________________________</w:t>
      </w:r>
    </w:p>
    <w:p w:rsidR="002E75BE" w:rsidRDefault="002E75BE" w:rsidP="002E75BE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Naslov/sedež: ____________________________</w:t>
      </w:r>
    </w:p>
    <w:p w:rsidR="002E75BE" w:rsidRDefault="002E75BE" w:rsidP="002E75BE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Ulica/hišna št.: ___________________________</w:t>
      </w:r>
    </w:p>
    <w:p w:rsidR="002E75BE" w:rsidRDefault="002E75BE" w:rsidP="002E75B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Poštna št./kraj:</w:t>
      </w:r>
      <w:r>
        <w:rPr>
          <w:rFonts w:ascii="Arial" w:hAnsi="Arial" w:cs="Arial"/>
          <w:sz w:val="22"/>
          <w:szCs w:val="22"/>
        </w:rPr>
        <w:t xml:space="preserve"> ___________________________</w:t>
      </w:r>
    </w:p>
    <w:p w:rsidR="002E75BE" w:rsidRDefault="002E75BE" w:rsidP="002E75BE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Davčna številka: </w:t>
      </w:r>
      <w:r>
        <w:rPr>
          <w:rFonts w:ascii="Arial" w:hAnsi="Arial" w:cs="Arial"/>
          <w:b/>
          <w:bCs/>
          <w:sz w:val="22"/>
          <w:szCs w:val="22"/>
        </w:rPr>
        <w:t>__________________________</w:t>
      </w:r>
    </w:p>
    <w:p w:rsidR="002E75BE" w:rsidRDefault="002E75BE" w:rsidP="002E75BE">
      <w:pPr>
        <w:spacing w:line="264" w:lineRule="auto"/>
        <w:rPr>
          <w:rFonts w:ascii="Arial" w:hAnsi="Arial" w:cs="Arial"/>
          <w:b/>
          <w:bCs/>
          <w:sz w:val="22"/>
          <w:szCs w:val="22"/>
        </w:rPr>
      </w:pPr>
    </w:p>
    <w:p w:rsidR="002E75BE" w:rsidRDefault="002E75BE" w:rsidP="002E75BE">
      <w:pPr>
        <w:spacing w:line="264" w:lineRule="auto"/>
        <w:rPr>
          <w:rFonts w:ascii="Arial" w:hAnsi="Arial" w:cs="Arial"/>
          <w:sz w:val="22"/>
          <w:szCs w:val="22"/>
        </w:rPr>
      </w:pPr>
    </w:p>
    <w:p w:rsidR="002E75BE" w:rsidRDefault="002E75BE" w:rsidP="002E75BE">
      <w:pPr>
        <w:spacing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Datum: _______________________</w:t>
      </w:r>
    </w:p>
    <w:p w:rsidR="002E75BE" w:rsidRDefault="002E75BE" w:rsidP="002E75BE">
      <w:pPr>
        <w:spacing w:line="264" w:lineRule="auto"/>
        <w:rPr>
          <w:rFonts w:ascii="Arial" w:hAnsi="Arial" w:cs="Arial"/>
          <w:sz w:val="22"/>
          <w:szCs w:val="22"/>
        </w:rPr>
      </w:pPr>
    </w:p>
    <w:p w:rsidR="002E75BE" w:rsidRDefault="002E75BE" w:rsidP="002E75BE">
      <w:pPr>
        <w:spacing w:line="264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OBČINA KOBARID</w:t>
      </w:r>
    </w:p>
    <w:p w:rsidR="002E75BE" w:rsidRDefault="002E75BE" w:rsidP="002E75BE">
      <w:pPr>
        <w:spacing w:line="264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Trg svobode 2</w:t>
      </w:r>
    </w:p>
    <w:p w:rsidR="002E75BE" w:rsidRDefault="002E75BE" w:rsidP="002E75BE">
      <w:pPr>
        <w:spacing w:line="264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5222 KOBARID</w:t>
      </w:r>
    </w:p>
    <w:p w:rsidR="002E75BE" w:rsidRDefault="002E75BE" w:rsidP="002E75BE">
      <w:pPr>
        <w:spacing w:line="264" w:lineRule="auto"/>
        <w:rPr>
          <w:rFonts w:ascii="Arial" w:hAnsi="Arial" w:cs="Arial"/>
          <w:sz w:val="22"/>
          <w:szCs w:val="22"/>
        </w:rPr>
      </w:pPr>
    </w:p>
    <w:p w:rsidR="002E75BE" w:rsidRDefault="002E75BE" w:rsidP="002E75BE">
      <w:pPr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ZAHTEVEK ZA IZPLAČILO SREDSTEV  </w:t>
      </w:r>
    </w:p>
    <w:p w:rsidR="002E75BE" w:rsidRDefault="002E75BE" w:rsidP="002E75BE">
      <w:pPr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2E75BE" w:rsidRDefault="002E75BE" w:rsidP="002E75BE">
      <w:pPr>
        <w:spacing w:line="264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Cs/>
          <w:sz w:val="22"/>
          <w:szCs w:val="22"/>
          <w:u w:val="single"/>
        </w:rPr>
        <w:t xml:space="preserve">    1,      2,        3,       KONČNI  </w:t>
      </w:r>
      <w:r>
        <w:rPr>
          <w:rFonts w:ascii="Arial" w:hAnsi="Arial" w:cs="Arial"/>
          <w:bCs/>
          <w:sz w:val="22"/>
          <w:szCs w:val="22"/>
        </w:rPr>
        <w:t xml:space="preserve"> (ustrezno obkroži!)</w:t>
      </w:r>
    </w:p>
    <w:p w:rsidR="002E75BE" w:rsidRDefault="002E75BE" w:rsidP="002E75BE">
      <w:pPr>
        <w:spacing w:line="264" w:lineRule="auto"/>
        <w:rPr>
          <w:rFonts w:ascii="Arial" w:hAnsi="Arial" w:cs="Arial"/>
          <w:sz w:val="22"/>
          <w:szCs w:val="22"/>
        </w:rPr>
      </w:pPr>
    </w:p>
    <w:p w:rsidR="002E75BE" w:rsidRDefault="002E75BE" w:rsidP="002E75BE">
      <w:pPr>
        <w:pStyle w:val="Enclosure"/>
        <w:keepNext w:val="0"/>
        <w:keepLines w:val="0"/>
        <w:overflowPunct/>
        <w:autoSpaceDE/>
        <w:adjustRightInd/>
        <w:spacing w:after="0" w:line="264" w:lineRule="auto"/>
        <w:jc w:val="left"/>
        <w:rPr>
          <w:rFonts w:cs="Arial"/>
          <w:spacing w:val="0"/>
          <w:sz w:val="22"/>
          <w:szCs w:val="22"/>
          <w:lang w:val="sl-SI" w:eastAsia="sl-SI"/>
        </w:rPr>
      </w:pPr>
    </w:p>
    <w:p w:rsidR="002E75BE" w:rsidRDefault="002E75BE" w:rsidP="002E75BE">
      <w:pPr>
        <w:pStyle w:val="Enclosure"/>
        <w:keepNext w:val="0"/>
        <w:keepLines w:val="0"/>
        <w:overflowPunct/>
        <w:autoSpaceDE/>
        <w:adjustRightInd/>
        <w:spacing w:after="0" w:line="264" w:lineRule="auto"/>
        <w:jc w:val="left"/>
        <w:rPr>
          <w:rFonts w:cs="Arial"/>
          <w:b/>
          <w:spacing w:val="0"/>
          <w:sz w:val="22"/>
          <w:szCs w:val="22"/>
          <w:lang w:val="sl-SI" w:eastAsia="sl-SI"/>
        </w:rPr>
      </w:pPr>
      <w:r>
        <w:rPr>
          <w:rFonts w:cs="Arial"/>
          <w:spacing w:val="0"/>
          <w:sz w:val="22"/>
          <w:szCs w:val="22"/>
          <w:lang w:val="sl-SI" w:eastAsia="sl-SI"/>
        </w:rPr>
        <w:t>Na podlagi sklepa št. ________________ z dne ____________ ter Pogodbe o sofinanciranju št. ________________, prosimo za nakazilo odobrenih sredstev v skupni višini: _______________EUR, in sicer za izvedbo/namen ______________________________.</w:t>
      </w:r>
    </w:p>
    <w:p w:rsidR="002E75BE" w:rsidRDefault="002E75BE" w:rsidP="002E75BE">
      <w:pPr>
        <w:spacing w:line="264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Izjavljamo*, </w:t>
      </w:r>
    </w:p>
    <w:p w:rsidR="002E75BE" w:rsidRDefault="002E75BE" w:rsidP="002E75BE">
      <w:pPr>
        <w:pStyle w:val="Zadevapripombe"/>
        <w:spacing w:line="264" w:lineRule="auto"/>
        <w:rPr>
          <w:rFonts w:ascii="Arial" w:hAnsi="Arial" w:cs="Arial"/>
          <w:bCs w:val="0"/>
          <w:sz w:val="22"/>
          <w:szCs w:val="22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0"/>
        <w:gridCol w:w="8422"/>
      </w:tblGrid>
      <w:tr w:rsidR="002E75BE" w:rsidTr="002E75BE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5BE" w:rsidRDefault="002E75BE">
            <w:pPr>
              <w:spacing w:line="264" w:lineRule="auto"/>
              <w:ind w:left="36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5BE" w:rsidRDefault="002E75BE">
            <w:pPr>
              <w:spacing w:line="264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 vse kopije dokazil ustrezajo originalom,</w:t>
            </w:r>
          </w:p>
        </w:tc>
      </w:tr>
      <w:tr w:rsidR="002E75BE" w:rsidTr="002E75BE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5BE" w:rsidRDefault="002E75BE">
            <w:pPr>
              <w:spacing w:line="264" w:lineRule="auto"/>
              <w:ind w:left="36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5BE" w:rsidRDefault="002E75BE">
            <w:pPr>
              <w:spacing w:line="264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 so gradbena dela izvedena v skladu s predpisi o gradnji objektov, urejanju prostora in varstvu okolja,</w:t>
            </w:r>
          </w:p>
        </w:tc>
      </w:tr>
      <w:tr w:rsidR="002E75BE" w:rsidTr="002E75BE">
        <w:trPr>
          <w:trHeight w:val="388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5BE" w:rsidRDefault="002E75BE">
            <w:pPr>
              <w:spacing w:line="264" w:lineRule="auto"/>
              <w:ind w:left="36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5BE" w:rsidRDefault="002E75BE">
            <w:pPr>
              <w:pStyle w:val="Noga"/>
              <w:tabs>
                <w:tab w:val="left" w:pos="708"/>
              </w:tabs>
              <w:spacing w:line="264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 je aktivnost ______________________________________________zaključena.</w:t>
            </w:r>
          </w:p>
        </w:tc>
      </w:tr>
    </w:tbl>
    <w:p w:rsidR="002E75BE" w:rsidRDefault="002E75BE" w:rsidP="002E75BE">
      <w:pPr>
        <w:spacing w:line="264" w:lineRule="auto"/>
        <w:rPr>
          <w:rFonts w:ascii="Arial" w:hAnsi="Arial" w:cs="Arial"/>
          <w:kern w:val="24"/>
          <w:sz w:val="22"/>
          <w:szCs w:val="22"/>
        </w:rPr>
      </w:pPr>
      <w:r>
        <w:rPr>
          <w:rFonts w:ascii="Arial" w:hAnsi="Arial" w:cs="Arial"/>
          <w:kern w:val="24"/>
          <w:sz w:val="22"/>
          <w:szCs w:val="22"/>
        </w:rPr>
        <w:t>* ustrezno označi in izpolni</w:t>
      </w:r>
    </w:p>
    <w:p w:rsidR="002E75BE" w:rsidRDefault="002E75BE" w:rsidP="002E75BE">
      <w:pPr>
        <w:spacing w:line="264" w:lineRule="auto"/>
        <w:rPr>
          <w:rFonts w:ascii="Arial" w:hAnsi="Arial" w:cs="Arial"/>
          <w:sz w:val="22"/>
          <w:szCs w:val="22"/>
        </w:rPr>
      </w:pPr>
    </w:p>
    <w:p w:rsidR="002E75BE" w:rsidRDefault="002E75BE" w:rsidP="002E75BE">
      <w:pPr>
        <w:spacing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Priloge:</w:t>
      </w:r>
    </w:p>
    <w:p w:rsidR="002E75BE" w:rsidRDefault="002E75BE" w:rsidP="002E75BE">
      <w:pPr>
        <w:widowControl/>
        <w:numPr>
          <w:ilvl w:val="0"/>
          <w:numId w:val="1"/>
        </w:numPr>
        <w:suppressAutoHyphens w:val="0"/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dokazila za uveljavljanje sofinanciranja (dokazila v zvezi z upravičenimi stroški prijavljenih aktivnosti, kopije računov in potrdil o plačanih računih, poročilo o opravljenem delu, fotografsko gradivo o izvedbi prijavljene aktivnosti). </w:t>
      </w:r>
    </w:p>
    <w:p w:rsidR="002E75BE" w:rsidRDefault="002E75BE" w:rsidP="002E75BE">
      <w:pPr>
        <w:widowControl/>
        <w:numPr>
          <w:ilvl w:val="0"/>
          <w:numId w:val="1"/>
        </w:numPr>
        <w:suppressAutoHyphens w:val="0"/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upoštevajo se </w:t>
      </w:r>
      <w:r>
        <w:rPr>
          <w:rFonts w:ascii="Arial" w:hAnsi="Arial" w:cs="Arial"/>
          <w:b/>
          <w:sz w:val="22"/>
          <w:szCs w:val="22"/>
        </w:rPr>
        <w:t>računi</w:t>
      </w:r>
      <w:r>
        <w:rPr>
          <w:rFonts w:ascii="Arial" w:hAnsi="Arial" w:cs="Arial"/>
          <w:sz w:val="22"/>
          <w:szCs w:val="22"/>
        </w:rPr>
        <w:t xml:space="preserve"> in </w:t>
      </w:r>
      <w:r>
        <w:rPr>
          <w:rFonts w:ascii="Arial" w:hAnsi="Arial" w:cs="Arial"/>
          <w:b/>
          <w:sz w:val="22"/>
          <w:szCs w:val="22"/>
        </w:rPr>
        <w:t>potrdila o plačilu do 15. 11. 202</w:t>
      </w:r>
      <w:r w:rsidR="0067756B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 Ob oddaji zahtevka mora vlagatelj v primeru zahteve pristojnega organa Občinske uprave na vpogled predložiti tudi originalne izvode računov!</w:t>
      </w:r>
    </w:p>
    <w:p w:rsidR="002E75BE" w:rsidRDefault="002E75BE" w:rsidP="002E75BE">
      <w:pPr>
        <w:spacing w:line="264" w:lineRule="auto"/>
        <w:ind w:left="5664" w:firstLine="708"/>
        <w:rPr>
          <w:rFonts w:ascii="Arial" w:hAnsi="Arial" w:cs="Arial"/>
          <w:sz w:val="22"/>
          <w:szCs w:val="22"/>
        </w:rPr>
      </w:pPr>
    </w:p>
    <w:p w:rsidR="002E75BE" w:rsidRDefault="002E75BE" w:rsidP="002E75BE">
      <w:pPr>
        <w:spacing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žig: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Podpis odgovorne osebe:</w:t>
      </w:r>
    </w:p>
    <w:p w:rsidR="002E75BE" w:rsidRDefault="002E75BE" w:rsidP="002E75BE">
      <w:pPr>
        <w:spacing w:line="264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</w:p>
    <w:p w:rsidR="002E75BE" w:rsidRDefault="002E75BE" w:rsidP="002E75BE">
      <w:pPr>
        <w:pStyle w:val="Glava"/>
        <w:tabs>
          <w:tab w:val="left" w:pos="708"/>
        </w:tabs>
        <w:rPr>
          <w:rFonts w:ascii="Arial" w:hAnsi="Arial" w:cs="Arial"/>
          <w:b/>
          <w:sz w:val="22"/>
          <w:szCs w:val="22"/>
        </w:rPr>
      </w:pPr>
    </w:p>
    <w:p w:rsidR="002E75BE" w:rsidRDefault="002E75BE" w:rsidP="002E75BE">
      <w:pPr>
        <w:pStyle w:val="Telobesedila-zamik21"/>
        <w:ind w:left="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»PRILOGA ZAHTEVKA«</w:t>
      </w:r>
    </w:p>
    <w:p w:rsidR="002E75BE" w:rsidRDefault="002E75BE" w:rsidP="002E75BE">
      <w:pPr>
        <w:pStyle w:val="Telobesedila-zamik21"/>
        <w:ind w:left="0"/>
        <w:rPr>
          <w:rFonts w:ascii="Arial" w:hAnsi="Arial" w:cs="Arial"/>
          <w:sz w:val="22"/>
          <w:szCs w:val="22"/>
        </w:rPr>
      </w:pPr>
    </w:p>
    <w:p w:rsidR="002E75BE" w:rsidRDefault="002E75BE" w:rsidP="002E75BE">
      <w:pPr>
        <w:pStyle w:val="Telobesedila-zamik21"/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Seznam računov z ovrednotenim prostovoljnim delom </w:t>
      </w:r>
    </w:p>
    <w:p w:rsidR="002E75BE" w:rsidRDefault="002E75BE" w:rsidP="002E75BE">
      <w:pPr>
        <w:pStyle w:val="Telobesedila-zamik21"/>
        <w:ind w:left="0"/>
        <w:rPr>
          <w:rFonts w:ascii="Arial" w:hAnsi="Arial" w:cs="Arial"/>
          <w:b/>
          <w:sz w:val="22"/>
          <w:szCs w:val="22"/>
        </w:rPr>
      </w:pPr>
    </w:p>
    <w:p w:rsidR="002E75BE" w:rsidRDefault="002E75BE" w:rsidP="002E75BE">
      <w:pPr>
        <w:pStyle w:val="Telobesedila-zamik21"/>
        <w:ind w:left="0"/>
        <w:rPr>
          <w:rFonts w:ascii="Arial" w:hAnsi="Arial" w:cs="Arial"/>
          <w:sz w:val="22"/>
          <w:szCs w:val="22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418"/>
        <w:gridCol w:w="1275"/>
        <w:gridCol w:w="993"/>
        <w:gridCol w:w="1134"/>
        <w:gridCol w:w="3969"/>
      </w:tblGrid>
      <w:tr w:rsidR="002E75BE" w:rsidTr="002E75BE">
        <w:trPr>
          <w:trHeight w:val="228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Z.št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Št. računa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Znesek v €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Prostovoljno delo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Opis namena oz. na katero aktivnost ali projekt se navezuje račun</w:t>
            </w:r>
          </w:p>
        </w:tc>
      </w:tr>
      <w:tr w:rsidR="002E75BE" w:rsidTr="002E75BE">
        <w:trPr>
          <w:trHeight w:val="228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5BE" w:rsidRDefault="002E75BE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5BE" w:rsidRDefault="002E75BE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5BE" w:rsidRDefault="002E75BE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Št. ur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Znesek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5BE" w:rsidRDefault="002E75BE">
            <w:pPr>
              <w:widowControl/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75BE" w:rsidTr="002E75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75BE" w:rsidTr="002E75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75BE" w:rsidTr="002E75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75BE" w:rsidTr="002E75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75BE" w:rsidTr="002E75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</w:t>
            </w:r>
          </w:p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75BE" w:rsidTr="002E75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6.</w:t>
            </w:r>
          </w:p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75BE" w:rsidTr="002E75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7.</w:t>
            </w:r>
          </w:p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75BE" w:rsidTr="002E75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8.</w:t>
            </w:r>
          </w:p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75BE" w:rsidTr="002E75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9.</w:t>
            </w:r>
          </w:p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75BE" w:rsidTr="002E75B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10.</w:t>
            </w:r>
          </w:p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75BE" w:rsidTr="002E75BE">
        <w:trPr>
          <w:trHeight w:val="335"/>
        </w:trPr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E75BE" w:rsidRDefault="002E75BE">
            <w:pPr>
              <w:pStyle w:val="Telobesedila-zamik21"/>
              <w:ind w:left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SKUPAJ:</w:t>
            </w:r>
          </w:p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BE" w:rsidRDefault="002E75BE">
            <w:pPr>
              <w:pStyle w:val="Telobesedila-zamik21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E75BE" w:rsidRDefault="002E75BE" w:rsidP="002E75BE">
      <w:pPr>
        <w:pStyle w:val="Telobesedila-zamik21"/>
        <w:ind w:left="0"/>
        <w:rPr>
          <w:rFonts w:ascii="Arial" w:hAnsi="Arial" w:cs="Arial"/>
          <w:sz w:val="22"/>
          <w:szCs w:val="22"/>
        </w:rPr>
      </w:pPr>
    </w:p>
    <w:p w:rsidR="002E75BE" w:rsidRDefault="002E75BE" w:rsidP="002E75BE">
      <w:pPr>
        <w:pStyle w:val="Telobesedila-zamik21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Ura prostovoljnega dela je ovrednotena na 6,0 EUR/uro.</w:t>
      </w:r>
    </w:p>
    <w:p w:rsidR="002E75BE" w:rsidRDefault="002E75BE" w:rsidP="002E75BE">
      <w:pPr>
        <w:pStyle w:val="Telobesedila-zamik21"/>
        <w:ind w:left="0"/>
        <w:rPr>
          <w:rFonts w:ascii="Arial" w:hAnsi="Arial" w:cs="Arial"/>
          <w:sz w:val="22"/>
          <w:szCs w:val="22"/>
        </w:rPr>
      </w:pPr>
    </w:p>
    <w:p w:rsidR="002E75BE" w:rsidRDefault="002E75BE" w:rsidP="002E75B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Rok za dostavo zahtevka z vso potrebno dokumentacijo je </w:t>
      </w:r>
      <w:r>
        <w:rPr>
          <w:rFonts w:ascii="Arial" w:hAnsi="Arial" w:cs="Arial"/>
          <w:b/>
          <w:sz w:val="22"/>
          <w:szCs w:val="22"/>
        </w:rPr>
        <w:t>do vključno 15. 11. 202</w:t>
      </w:r>
      <w:r w:rsidR="0067756B">
        <w:rPr>
          <w:rFonts w:ascii="Arial" w:hAnsi="Arial" w:cs="Arial"/>
          <w:b/>
          <w:sz w:val="22"/>
          <w:szCs w:val="22"/>
        </w:rPr>
        <w:t>5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. </w:t>
      </w:r>
    </w:p>
    <w:p w:rsidR="002E75BE" w:rsidRDefault="002E75BE" w:rsidP="002E75BE">
      <w:pPr>
        <w:jc w:val="both"/>
        <w:rPr>
          <w:rFonts w:ascii="Arial" w:hAnsi="Arial" w:cs="Arial"/>
          <w:sz w:val="22"/>
          <w:szCs w:val="22"/>
        </w:rPr>
      </w:pPr>
    </w:p>
    <w:p w:rsidR="002E75BE" w:rsidRDefault="002E75BE" w:rsidP="002E75B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Obvezne priloge so: izpolnjen zahtevek, dokazila v zvezi z upravičenimi stroški prijavljenih aktivnosti, kopije računov in potrdil o plačanih računih, poročilo o opravljenem delu in fotografsko gradivo o izvedbi prijavljene aktivnosti.</w:t>
      </w:r>
    </w:p>
    <w:p w:rsidR="002E75BE" w:rsidRDefault="002E75BE" w:rsidP="002E75BE">
      <w:pPr>
        <w:pStyle w:val="Telobesedila"/>
        <w:rPr>
          <w:rFonts w:ascii="Arial" w:hAnsi="Arial" w:cs="Arial"/>
          <w:sz w:val="22"/>
          <w:szCs w:val="22"/>
        </w:rPr>
      </w:pPr>
    </w:p>
    <w:p w:rsidR="00862D3B" w:rsidRDefault="00862D3B"/>
    <w:sectPr w:rsidR="00862D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5707F1"/>
    <w:multiLevelType w:val="hybridMultilevel"/>
    <w:tmpl w:val="53E61184"/>
    <w:lvl w:ilvl="0" w:tplc="75DAB370">
      <w:start w:val="52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5BE"/>
    <w:rsid w:val="002E75BE"/>
    <w:rsid w:val="0067756B"/>
    <w:rsid w:val="00862D3B"/>
    <w:rsid w:val="00D5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9F0DB"/>
  <w15:chartTrackingRefBased/>
  <w15:docId w15:val="{EC699687-6C00-4A86-A6FF-4A132AB72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E75B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semiHidden/>
    <w:unhideWhenUsed/>
    <w:rsid w:val="002E75BE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2E75BE"/>
    <w:rPr>
      <w:rFonts w:ascii="Times New Roman" w:eastAsia="Lucida Sans Unicode" w:hAnsi="Times New Roman" w:cs="Times New Roman"/>
      <w:kern w:val="2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semiHidden/>
    <w:unhideWhenUsed/>
    <w:rsid w:val="002E75BE"/>
    <w:pPr>
      <w:suppressLineNumbers/>
      <w:tabs>
        <w:tab w:val="center" w:pos="4818"/>
        <w:tab w:val="right" w:pos="9637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2E75BE"/>
    <w:rPr>
      <w:rFonts w:ascii="Times New Roman" w:eastAsia="Lucida Sans Unicode" w:hAnsi="Times New Roman" w:cs="Times New Roman"/>
      <w:kern w:val="2"/>
      <w:sz w:val="24"/>
      <w:szCs w:val="24"/>
      <w:lang w:eastAsia="sl-SI"/>
    </w:rPr>
  </w:style>
  <w:style w:type="paragraph" w:styleId="Telobesedila">
    <w:name w:val="Body Text"/>
    <w:basedOn w:val="Navaden"/>
    <w:link w:val="TelobesedilaZnak"/>
    <w:semiHidden/>
    <w:unhideWhenUsed/>
    <w:rsid w:val="002E75BE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semiHidden/>
    <w:rsid w:val="002E75BE"/>
    <w:rPr>
      <w:rFonts w:ascii="Times New Roman" w:eastAsia="Lucida Sans Unicode" w:hAnsi="Times New Roman" w:cs="Times New Roman"/>
      <w:kern w:val="2"/>
      <w:sz w:val="24"/>
      <w:szCs w:val="24"/>
      <w:lang w:eastAsia="sl-SI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2E75BE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2E75BE"/>
    <w:rPr>
      <w:rFonts w:ascii="Times New Roman" w:eastAsia="Lucida Sans Unicode" w:hAnsi="Times New Roman" w:cs="Times New Roman"/>
      <w:kern w:val="2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2E75B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2E75BE"/>
    <w:rPr>
      <w:rFonts w:ascii="Times New Roman" w:eastAsia="Lucida Sans Unicode" w:hAnsi="Times New Roman" w:cs="Times New Roman"/>
      <w:b/>
      <w:bCs/>
      <w:kern w:val="2"/>
      <w:sz w:val="20"/>
      <w:szCs w:val="20"/>
      <w:lang w:eastAsia="sl-SI"/>
    </w:rPr>
  </w:style>
  <w:style w:type="paragraph" w:customStyle="1" w:styleId="Telobesedila-zamik21">
    <w:name w:val="Telo besedila - zamik 21"/>
    <w:basedOn w:val="Navaden"/>
    <w:rsid w:val="002E75BE"/>
    <w:pPr>
      <w:ind w:left="360"/>
    </w:pPr>
    <w:rPr>
      <w:rFonts w:ascii="Microsoft Sans Serif" w:hAnsi="Microsoft Sans Serif" w:cs="Microsoft Sans Serif"/>
    </w:rPr>
  </w:style>
  <w:style w:type="paragraph" w:customStyle="1" w:styleId="Enclosure">
    <w:name w:val="Enclosure"/>
    <w:basedOn w:val="Navaden"/>
    <w:next w:val="Navaden"/>
    <w:uiPriority w:val="99"/>
    <w:rsid w:val="002E75BE"/>
    <w:pPr>
      <w:keepNext/>
      <w:keepLines/>
      <w:widowControl/>
      <w:suppressAutoHyphens w:val="0"/>
      <w:overflowPunct w:val="0"/>
      <w:autoSpaceDE w:val="0"/>
      <w:autoSpaceDN w:val="0"/>
      <w:adjustRightInd w:val="0"/>
      <w:spacing w:after="220" w:line="220" w:lineRule="atLeast"/>
      <w:jc w:val="both"/>
    </w:pPr>
    <w:rPr>
      <w:rFonts w:ascii="Arial" w:eastAsia="Times New Roman" w:hAnsi="Arial"/>
      <w:spacing w:val="-5"/>
      <w:kern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1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Tadej Volarič</dc:creator>
  <cp:keywords/>
  <dc:description/>
  <cp:lastModifiedBy>Tadej Volarič</cp:lastModifiedBy>
  <cp:revision>3</cp:revision>
  <dcterms:created xsi:type="dcterms:W3CDTF">2025-01-28T08:48:00Z</dcterms:created>
  <dcterms:modified xsi:type="dcterms:W3CDTF">2025-01-28T08:49:00Z</dcterms:modified>
</cp:coreProperties>
</file>